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851"/>
        <w:gridCol w:w="6095"/>
      </w:tblGrid>
      <w:tr w:rsidR="00983132" w:rsidRPr="007B7199" w14:paraId="13C7D44A" w14:textId="77777777" w:rsidTr="003025F4">
        <w:tc>
          <w:tcPr>
            <w:tcW w:w="3397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gridSpan w:val="2"/>
          </w:tcPr>
          <w:p w14:paraId="2D96F87E" w14:textId="73AF1F0D" w:rsidR="00983132" w:rsidRPr="007B7199" w:rsidRDefault="00527ACB" w:rsidP="001A0226">
            <w:pPr>
              <w:pStyle w:val="Default0"/>
              <w:rPr>
                <w:rFonts w:asciiTheme="minorHAnsi" w:hAnsiTheme="minorHAnsi"/>
                <w:bCs/>
              </w:rPr>
            </w:pPr>
            <w:r w:rsidRPr="00527ACB">
              <w:rPr>
                <w:sz w:val="22"/>
                <w:szCs w:val="22"/>
              </w:rPr>
              <w:t>Rozšíření diskového úložiště</w:t>
            </w:r>
          </w:p>
        </w:tc>
      </w:tr>
      <w:tr w:rsidR="00FE1F7D" w:rsidRPr="007B7199" w14:paraId="5D2AA45F" w14:textId="669F53D2" w:rsidTr="00FE1F7D">
        <w:tc>
          <w:tcPr>
            <w:tcW w:w="3397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FE1F7D">
        <w:tc>
          <w:tcPr>
            <w:tcW w:w="3397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FE1F7D">
        <w:tc>
          <w:tcPr>
            <w:tcW w:w="3397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3E223CAB" w14:textId="4DBFE58B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 w:rsidR="00447057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4B4B38" w:rsidRPr="007B7199" w:rsidDel="001A748D" w14:paraId="07B178EB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7925C856" w14:textId="496C7A22" w:rsidR="004B4B38" w:rsidRPr="007B7199" w:rsidRDefault="00054CD8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</w:t>
            </w:r>
            <w:r w:rsidR="004B4B38">
              <w:rPr>
                <w:rFonts w:asciiTheme="minorHAnsi" w:hAnsiTheme="minorHAnsi"/>
              </w:rPr>
              <w:t>pisová značka: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3983932A" w14:textId="1E6E5FA6" w:rsidR="004B4B38" w:rsidRPr="007B7199" w:rsidRDefault="004B4B38" w:rsidP="0098313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650F76" w:rsidRPr="007B7199" w:rsidDel="001A748D" w14:paraId="688EE8AF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0ABCF05E" w14:textId="4E97DBB0" w:rsidR="00650F76" w:rsidRDefault="00650F76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0D5DF50F" w14:textId="32D3BD04" w:rsidR="00650F76" w:rsidRPr="007B7199" w:rsidRDefault="00650F76" w:rsidP="00650F76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51F0F2B3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17C5EB11" w14:textId="26CD2A66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45A8A">
              <w:rPr>
                <w:rFonts w:asciiTheme="minorHAnsi" w:hAnsiTheme="minorHAnsi" w:cs="Calibri"/>
              </w:rPr>
              <w:t>Bankovní spojení a číslo účtu: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1ED7A566" w14:textId="27E047F9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E45A8A">
              <w:rPr>
                <w:rFonts w:asciiTheme="minorHAnsi" w:hAnsiTheme="minorHAnsi" w:cstheme="minorHAnsi"/>
                <w:color w:val="FF0000"/>
              </w:rPr>
              <w:t>(doplní dodavatel; u plátce DPH zveřejněný účet ve smyslu § 96 zákona o DPH)</w:t>
            </w:r>
          </w:p>
        </w:tc>
      </w:tr>
      <w:tr w:rsidR="00FF1CD2" w:rsidRPr="007B7199" w:rsidDel="001A748D" w14:paraId="31065F31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492928D0" w14:textId="295DEEC1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4B0F9CFC" w14:textId="66DC6065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2E9ABE70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14FA2D8B" w14:textId="589C44FB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3025F4">
              <w:rPr>
                <w:rFonts w:asciiTheme="minorHAnsi" w:hAnsiTheme="minorHAnsi"/>
              </w:rPr>
              <w:t>Osoba oprávněná jednat za dodavatele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5CB1DDE7" w14:textId="3201DB16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5525ACE" w14:textId="77777777" w:rsidTr="0088746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65B0D139" w14:textId="7EA94AF3" w:rsidR="00FF1CD2" w:rsidRPr="003025F4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4B5775E3" w14:textId="3FAD5087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2F34CE0" w14:textId="77777777" w:rsidTr="0088746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5D403A62" w14:textId="76F71572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040C9D18" w14:textId="7FFE9E69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08D2BAD" w14:textId="77777777" w:rsidTr="00297A79">
        <w:trPr>
          <w:trHeight w:val="20"/>
        </w:trPr>
        <w:tc>
          <w:tcPr>
            <w:tcW w:w="3397" w:type="dxa"/>
            <w:shd w:val="clear" w:color="auto" w:fill="FFFFFF" w:themeFill="background1"/>
          </w:tcPr>
          <w:p w14:paraId="7A169E54" w14:textId="4A154FEB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50C4FF91" w14:textId="2EA7C5DC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03552BA4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6496D04" w14:textId="6B9A16CB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3025F4">
              <w:rPr>
                <w:rFonts w:asciiTheme="minorHAnsi" w:hAnsiTheme="minorHAnsi"/>
              </w:rPr>
              <w:t>Osob</w:t>
            </w:r>
            <w:r>
              <w:rPr>
                <w:rFonts w:asciiTheme="minorHAnsi" w:hAnsiTheme="minorHAnsi"/>
              </w:rPr>
              <w:t>y</w:t>
            </w:r>
            <w:r w:rsidRPr="003025F4">
              <w:rPr>
                <w:rFonts w:asciiTheme="minorHAnsi" w:hAnsiTheme="minorHAnsi"/>
              </w:rPr>
              <w:t xml:space="preserve"> oprávněn</w:t>
            </w:r>
            <w:r>
              <w:rPr>
                <w:rFonts w:asciiTheme="minorHAnsi" w:hAnsiTheme="minorHAnsi"/>
              </w:rPr>
              <w:t xml:space="preserve">é jednat ve věcech technických: </w:t>
            </w:r>
            <w:r w:rsidRPr="003025F4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69E7F955" w14:textId="027EC0C0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  <w:bookmarkStart w:id="0" w:name="_GoBack"/>
      <w:bookmarkEnd w:id="0"/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55D5F13E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447057"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B16222">
      <w:headerReference w:type="default" r:id="rId8"/>
      <w:footerReference w:type="default" r:id="rId9"/>
      <w:pgSz w:w="11906" w:h="16838" w:code="9"/>
      <w:pgMar w:top="243" w:right="964" w:bottom="1135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1698045097"/>
      <w:docPartObj>
        <w:docPartGallery w:val="Page Numbers (Bottom of Page)"/>
        <w:docPartUnique/>
      </w:docPartObj>
    </w:sdtPr>
    <w:sdtEndPr/>
    <w:sdtContent>
      <w:p w14:paraId="5F799824" w14:textId="77777777" w:rsidR="00B16222" w:rsidRPr="00B16222" w:rsidRDefault="00B16222" w:rsidP="00B16222">
        <w:pPr>
          <w:spacing w:after="0" w:line="240" w:lineRule="auto"/>
          <w:rPr>
            <w:rFonts w:cs="Arial"/>
            <w:sz w:val="18"/>
            <w:szCs w:val="18"/>
          </w:rPr>
        </w:pPr>
        <w:r w:rsidRPr="00B16222">
          <w:rPr>
            <w:rFonts w:cs="Arial"/>
            <w:sz w:val="18"/>
            <w:szCs w:val="18"/>
          </w:rPr>
          <w:t xml:space="preserve">Název projektu: „Jednotný klinický informační systém NPK“, číslo projektu: CZ.06.3.05/0.0/0.0/16_034/0005195                                                                                             </w:t>
        </w:r>
      </w:p>
      <w:p w14:paraId="7237B3B6" w14:textId="56CE982F" w:rsidR="00F03B00" w:rsidRPr="00B16222" w:rsidRDefault="00B16222" w:rsidP="00B16222">
        <w:pPr>
          <w:pStyle w:val="Zpat"/>
          <w:spacing w:after="0" w:line="240" w:lineRule="auto"/>
          <w:rPr>
            <w:sz w:val="18"/>
            <w:szCs w:val="18"/>
          </w:rPr>
        </w:pPr>
        <w:r w:rsidRPr="00B16222">
          <w:rPr>
            <w:rFonts w:cs="Arial"/>
            <w:b/>
            <w:sz w:val="18"/>
            <w:szCs w:val="18"/>
          </w:rPr>
          <w:t xml:space="preserve">Tento projekt je spolufinancován Evropskou unií z Evropského fondu pro regionální rozvoj.                                          </w:t>
        </w:r>
        <w:r w:rsidRPr="00B16222">
          <w:rPr>
            <w:rFonts w:cs="Arial"/>
            <w:sz w:val="18"/>
            <w:szCs w:val="18"/>
          </w:rPr>
          <w:t xml:space="preserve">Stránka </w:t>
        </w:r>
        <w:r w:rsidRPr="00B16222">
          <w:rPr>
            <w:rFonts w:cs="Arial"/>
            <w:b/>
            <w:sz w:val="18"/>
            <w:szCs w:val="18"/>
          </w:rPr>
          <w:fldChar w:fldCharType="begin"/>
        </w:r>
        <w:r w:rsidRPr="00B16222">
          <w:rPr>
            <w:rFonts w:cs="Arial"/>
            <w:b/>
            <w:sz w:val="18"/>
            <w:szCs w:val="18"/>
          </w:rPr>
          <w:instrText>PAGE   \* MERGEFORMAT</w:instrText>
        </w:r>
        <w:r w:rsidRPr="00B16222">
          <w:rPr>
            <w:rFonts w:cs="Arial"/>
            <w:b/>
            <w:sz w:val="18"/>
            <w:szCs w:val="18"/>
          </w:rPr>
          <w:fldChar w:fldCharType="separate"/>
        </w:r>
        <w:r w:rsidR="00527ACB">
          <w:rPr>
            <w:rFonts w:cs="Arial"/>
            <w:b/>
            <w:noProof/>
            <w:sz w:val="18"/>
            <w:szCs w:val="18"/>
          </w:rPr>
          <w:t>- 1 -</w:t>
        </w:r>
        <w:r w:rsidRPr="00B16222">
          <w:rPr>
            <w:rFonts w:cs="Arial"/>
            <w:b/>
            <w:sz w:val="18"/>
            <w:szCs w:val="18"/>
          </w:rP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04F2A55C" w:rsidR="004D7EEE" w:rsidRDefault="001F147C" w:rsidP="004D7EEE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599068B" wp14:editId="3EA6364C">
          <wp:simplePos x="0" y="0"/>
          <wp:positionH relativeFrom="margin">
            <wp:posOffset>4943475</wp:posOffset>
          </wp:positionH>
          <wp:positionV relativeFrom="paragraph">
            <wp:posOffset>266700</wp:posOffset>
          </wp:positionV>
          <wp:extent cx="1676400" cy="448656"/>
          <wp:effectExtent l="0" t="0" r="0" b="8890"/>
          <wp:wrapNone/>
          <wp:docPr id="5" name="Obrázek 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45011B1" wp14:editId="55B8751F">
          <wp:extent cx="5067300" cy="837270"/>
          <wp:effectExtent l="0" t="0" r="0" b="1270"/>
          <wp:docPr id="6" name="Obrázek 6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33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47C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27ACB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AEB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057B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222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3825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7B1C3-6924-44C5-A70B-6CEC6AA2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190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1652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12</cp:revision>
  <cp:lastPrinted>2018-10-15T06:15:00Z</cp:lastPrinted>
  <dcterms:created xsi:type="dcterms:W3CDTF">2020-01-10T08:26:00Z</dcterms:created>
  <dcterms:modified xsi:type="dcterms:W3CDTF">2020-03-11T08:26:00Z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